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15097" w14:textId="3BAE1468" w:rsidR="00157F0F" w:rsidRDefault="001C1BD1" w:rsidP="001C1BD1">
      <w:pPr>
        <w:pStyle w:val="2"/>
        <w:tabs>
          <w:tab w:val="clear" w:pos="1985"/>
          <w:tab w:val="left" w:pos="1560"/>
        </w:tabs>
        <w:spacing w:after="120" w:line="280" w:lineRule="exact"/>
        <w:ind w:left="1559" w:hanging="1559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ΚΑΤΑΣΤΑΣΗ ΤΗΡΗΣΗΣ ΦΑΚΕΛΟΥ ΠΡΑΞΗΣ</w:t>
      </w:r>
    </w:p>
    <w:tbl>
      <w:tblPr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567"/>
        <w:gridCol w:w="709"/>
        <w:gridCol w:w="709"/>
        <w:gridCol w:w="1559"/>
        <w:gridCol w:w="709"/>
      </w:tblGrid>
      <w:tr w:rsidR="00451A00" w:rsidRPr="006A1511" w14:paraId="592DE148" w14:textId="77777777" w:rsidTr="00451A00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14:paraId="3EDDA6B8" w14:textId="77777777"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405E9A">
              <w:rPr>
                <w:rFonts w:cs="Tahoma"/>
                <w:b/>
                <w:szCs w:val="20"/>
              </w:rPr>
              <w:t>1</w:t>
            </w:r>
            <w:r w:rsidR="00671350">
              <w:rPr>
                <w:rFonts w:cs="Tahoma"/>
                <w:szCs w:val="20"/>
              </w:rPr>
              <w:t xml:space="preserve">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14:paraId="5851AFF8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14:paraId="50D88FBD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14:paraId="1F0F2CEA" w14:textId="77777777"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D9D9D9"/>
            <w:textDirection w:val="btLr"/>
            <w:vAlign w:val="center"/>
          </w:tcPr>
          <w:p w14:paraId="243ACC06" w14:textId="77777777" w:rsidR="0081395C" w:rsidRPr="00451A00" w:rsidRDefault="00671350" w:rsidP="009D4887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709" w:type="dxa"/>
            <w:shd w:val="clear" w:color="auto" w:fill="D9D9D9"/>
            <w:textDirection w:val="btLr"/>
            <w:vAlign w:val="center"/>
          </w:tcPr>
          <w:p w14:paraId="7EB1D2CD" w14:textId="77777777" w:rsidR="0081395C" w:rsidRPr="00451A00" w:rsidRDefault="00671350" w:rsidP="000F0785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14:paraId="06F0ED66" w14:textId="77777777"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559" w:type="dxa"/>
            <w:shd w:val="clear" w:color="auto" w:fill="D9D9D9"/>
            <w:textDirection w:val="btLr"/>
            <w:vAlign w:val="center"/>
          </w:tcPr>
          <w:p w14:paraId="63D01D52" w14:textId="77777777" w:rsidR="0081395C" w:rsidRPr="00451A00" w:rsidRDefault="00671350" w:rsidP="00955DAC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ΥΠΗΡΕΣΙΑΚΗΣ ΜΟΑΝΔΑΣ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ΤΟΥ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14:paraId="4201C6A1" w14:textId="77777777"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 ΑΛΛΟΥ ΦΟΡΕΑ </w:t>
            </w:r>
          </w:p>
        </w:tc>
      </w:tr>
      <w:tr w:rsidR="004F4B82" w:rsidRPr="006A1511" w14:paraId="3C37191B" w14:textId="77777777" w:rsidTr="00451A00">
        <w:trPr>
          <w:trHeight w:val="170"/>
        </w:trPr>
        <w:tc>
          <w:tcPr>
            <w:tcW w:w="10632" w:type="dxa"/>
            <w:gridSpan w:val="6"/>
            <w:vAlign w:val="center"/>
          </w:tcPr>
          <w:p w14:paraId="50287C58" w14:textId="77777777"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>Στοιχεία ένταξης πράξης</w:t>
            </w:r>
          </w:p>
        </w:tc>
      </w:tr>
      <w:tr w:rsidR="00451A00" w:rsidRPr="006A1511" w14:paraId="3F619101" w14:textId="77777777" w:rsidTr="00451A00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14:paraId="28CAF22F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Αίτηση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CB9B298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B052991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1869EF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3A4A98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F086042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6C6AA8A7" w14:textId="77777777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1D04A2B7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>Απόφαση ένταξης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5E307AB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1AA0603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2B5613A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35FDA7E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4DF2DB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3D322ECF" w14:textId="77777777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2D4FA7D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Συνημμένα </w:t>
            </w:r>
            <w:r w:rsidR="00E84F24">
              <w:rPr>
                <w:rFonts w:cs="Tahoma"/>
                <w:szCs w:val="20"/>
              </w:rPr>
              <w:t xml:space="preserve">στοιχεία </w:t>
            </w:r>
            <w:r w:rsidRPr="006A1511">
              <w:rPr>
                <w:rFonts w:cs="Tahoma"/>
                <w:szCs w:val="20"/>
              </w:rPr>
              <w:t xml:space="preserve">αίτησης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F9A75EF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AB3A92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AF2F0B3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508A7AB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8151E24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2506E39C" w14:textId="77777777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493A8BF9" w14:textId="77777777"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Πίνακας φορέων τήρησης δελτίων τεκμηρίωση υλοποίησης (για τις περιπτώσεις όπου η υλοποίηση της πράξης γίνεται από άλλους φορείς υπό την ευθύνη του δικαιούχου)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618A1F3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09E6F4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8EE0C43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F593636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C81A795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F4B82" w:rsidRPr="006A1511" w14:paraId="5A7ABC11" w14:textId="77777777" w:rsidTr="00451A00">
        <w:trPr>
          <w:trHeight w:val="334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14:paraId="1456A168" w14:textId="77777777"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νομικών δεσμεύσεων ή ισοδυνάμου τους</w:t>
            </w:r>
          </w:p>
        </w:tc>
      </w:tr>
      <w:tr w:rsidR="00451A00" w:rsidRPr="006A1511" w14:paraId="7BE2B104" w14:textId="77777777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318DB53D" w14:textId="77777777" w:rsidR="0081395C" w:rsidRPr="009372FA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Διακήρυξη και </w:t>
            </w:r>
            <w:r w:rsidR="00E84F24" w:rsidRPr="009372FA">
              <w:rPr>
                <w:rFonts w:cs="Tahoma"/>
                <w:szCs w:val="20"/>
              </w:rPr>
              <w:t xml:space="preserve">σχετικά αρχεία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46EAF91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5520F50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8224E65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7266CD4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829EFD5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3E9AB4A7" w14:textId="77777777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42ADE35C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Στοιχεία διαδικασίας ανάθεσης /</w:t>
            </w:r>
            <w:r w:rsidR="00CC6FBB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Στοιχεία διαδικασίας προσλήψεων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3F81278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EE95B75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9669DD9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0C281E5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0FE15E4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127EA222" w14:textId="77777777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01148ED" w14:textId="77777777"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Νομική δέσμευση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2279945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2FB87F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5C59E1A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94F2D99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D9544D5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11401396" w14:textId="77777777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1F1EA47B" w14:textId="77777777"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Τ</w:t>
            </w:r>
            <w:r w:rsidRPr="009372FA">
              <w:rPr>
                <w:rFonts w:cs="Tahoma"/>
                <w:szCs w:val="20"/>
              </w:rPr>
              <w:t>ροποποίηση νομικής δέσμευσης</w:t>
            </w:r>
            <w:r>
              <w:rPr>
                <w:rFonts w:cs="Tahoma"/>
                <w:szCs w:val="20"/>
              </w:rPr>
              <w:t xml:space="preserve">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598CA03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18AD24D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5B2752A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A45B801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B0EB50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3969F852" w14:textId="77777777" w:rsidTr="00451A00">
        <w:trPr>
          <w:trHeight w:val="380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14:paraId="623C2BD2" w14:textId="77777777"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πιστοποίησης φυσικού αντικειμένου</w:t>
            </w:r>
          </w:p>
        </w:tc>
      </w:tr>
      <w:tr w:rsidR="00451A00" w:rsidRPr="006A1511" w14:paraId="406AFCBB" w14:textId="77777777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3168443F" w14:textId="77777777"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Π</w:t>
            </w:r>
            <w:r w:rsidRPr="009372FA">
              <w:rPr>
                <w:rFonts w:cs="Tahoma"/>
                <w:szCs w:val="20"/>
              </w:rPr>
              <w:t>ρ</w:t>
            </w:r>
            <w:r>
              <w:rPr>
                <w:rFonts w:cs="Tahoma"/>
                <w:szCs w:val="20"/>
              </w:rPr>
              <w:t>ωτόκολλα</w:t>
            </w:r>
            <w:r w:rsidRPr="009372FA">
              <w:rPr>
                <w:rFonts w:cs="Tahoma"/>
                <w:szCs w:val="20"/>
              </w:rPr>
              <w:t xml:space="preserve"> παραλαβής</w:t>
            </w:r>
            <w:r>
              <w:rPr>
                <w:rFonts w:cs="Tahoma"/>
                <w:szCs w:val="20"/>
              </w:rPr>
              <w:t xml:space="preserve"> ε</w:t>
            </w:r>
            <w:r w:rsidR="00FA1072" w:rsidRPr="009372FA">
              <w:rPr>
                <w:rFonts w:cs="Tahoma"/>
                <w:szCs w:val="20"/>
              </w:rPr>
              <w:t>νδιάμεσ</w:t>
            </w:r>
            <w:r>
              <w:rPr>
                <w:rFonts w:cs="Tahoma"/>
                <w:szCs w:val="20"/>
              </w:rPr>
              <w:t>ων</w:t>
            </w:r>
            <w:r w:rsidR="00A20663">
              <w:rPr>
                <w:rFonts w:cs="Tahoma"/>
                <w:szCs w:val="20"/>
              </w:rPr>
              <w:t xml:space="preserve"> /</w:t>
            </w:r>
            <w:r w:rsidR="00FA1072" w:rsidRPr="009372FA">
              <w:rPr>
                <w:rFonts w:cs="Tahoma"/>
                <w:szCs w:val="20"/>
              </w:rPr>
              <w:t xml:space="preserve"> τελικ</w:t>
            </w:r>
            <w:r>
              <w:rPr>
                <w:rFonts w:cs="Tahoma"/>
                <w:szCs w:val="20"/>
              </w:rPr>
              <w:t>ών</w:t>
            </w:r>
            <w:r w:rsidR="00FA1072" w:rsidRPr="009372FA">
              <w:rPr>
                <w:rFonts w:cs="Tahoma"/>
                <w:szCs w:val="20"/>
              </w:rPr>
              <w:t xml:space="preserve"> παραδοτέ</w:t>
            </w:r>
            <w:r>
              <w:rPr>
                <w:rFonts w:cs="Tahoma"/>
                <w:szCs w:val="20"/>
              </w:rPr>
              <w:t>ων προϊόντων ή υπηρεσιών και απαιτούμενα έγγραφα τεκμηρίωσης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80EF24B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071CCB6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8C73510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D4B8393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503734D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1A4874C3" w14:textId="77777777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636E6EC5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Αλληλογραφία με ανάδοχο /</w:t>
            </w:r>
            <w:r w:rsidR="009E4BA7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παρατηρήσεις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E9C576E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ED2E4F5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BA68E94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FB89C1B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8499791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61C583DC" w14:textId="77777777" w:rsidTr="00451A00">
        <w:trPr>
          <w:trHeight w:val="372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14:paraId="68B42392" w14:textId="77777777"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Στοιχεία </w:t>
            </w:r>
            <w:r w:rsidR="00A20663">
              <w:rPr>
                <w:rFonts w:cs="Tahoma"/>
                <w:b/>
                <w:szCs w:val="20"/>
              </w:rPr>
              <w:t>τεκμηρίωσης δαπανών</w:t>
            </w:r>
          </w:p>
        </w:tc>
      </w:tr>
      <w:tr w:rsidR="00451A00" w:rsidRPr="006A1511" w14:paraId="2C19E8C7" w14:textId="77777777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7160775F" w14:textId="77777777" w:rsidR="00FA1072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Πρωτότυπα </w:t>
            </w:r>
            <w:r w:rsidRPr="009372FA">
              <w:rPr>
                <w:rFonts w:cs="Tahoma"/>
                <w:szCs w:val="20"/>
              </w:rPr>
              <w:t>στοιχεία</w:t>
            </w:r>
            <w:r>
              <w:rPr>
                <w:rFonts w:cs="Tahoma"/>
                <w:szCs w:val="20"/>
              </w:rPr>
              <w:t>, που είναι</w:t>
            </w:r>
            <w:r w:rsidRPr="009372FA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σ</w:t>
            </w:r>
            <w:r w:rsidR="00FA1072" w:rsidRPr="009372FA">
              <w:rPr>
                <w:rFonts w:cs="Tahoma"/>
                <w:szCs w:val="20"/>
              </w:rPr>
              <w:t xml:space="preserve">υνημμένα στο δελτίο δήλωσης δαπάνης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CD0594C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FE6DBB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C496D1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DAC1BE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1476C7F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541D92B4" w14:textId="77777777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7903ED50" w14:textId="77777777"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Άλλα αναλυτικά στοιχεία τεκμηρίωσης δαπανών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6B4054C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33BEDC7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D1DDBD7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D8773D6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073C370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2ED59E22" w14:textId="77777777" w:rsidTr="00451A00">
        <w:trPr>
          <w:trHeight w:val="326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14:paraId="0D91D644" w14:textId="77777777" w:rsidR="00FA1072" w:rsidRPr="009372FA" w:rsidRDefault="00932070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Άλλα στοιχεία</w:t>
            </w:r>
            <w:r w:rsidR="00FA1072" w:rsidRPr="009372FA">
              <w:rPr>
                <w:rFonts w:cs="Tahoma"/>
                <w:b/>
                <w:szCs w:val="20"/>
              </w:rPr>
              <w:t xml:space="preserve"> </w:t>
            </w:r>
            <w:r w:rsidR="000031C5">
              <w:rPr>
                <w:rFonts w:cs="Tahoma"/>
                <w:b/>
                <w:szCs w:val="20"/>
              </w:rPr>
              <w:t>(όπου αφορά)</w:t>
            </w:r>
          </w:p>
        </w:tc>
      </w:tr>
      <w:tr w:rsidR="00451A00" w:rsidRPr="006A1511" w14:paraId="44CCD3BD" w14:textId="77777777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420575E" w14:textId="77777777"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Απογραφικά δελτία </w:t>
            </w:r>
            <w:r>
              <w:rPr>
                <w:rFonts w:cs="Tahoma"/>
                <w:szCs w:val="20"/>
              </w:rPr>
              <w:t xml:space="preserve">συμμετεχόντων </w:t>
            </w:r>
            <w:r w:rsidRPr="009372FA">
              <w:rPr>
                <w:rFonts w:cs="Tahoma"/>
                <w:szCs w:val="20"/>
              </w:rPr>
              <w:t>(</w:t>
            </w:r>
            <w:r w:rsidRPr="009372FA">
              <w:rPr>
                <w:rFonts w:cs="Tahoma"/>
                <w:i/>
                <w:szCs w:val="20"/>
              </w:rPr>
              <w:t>σύστημα πρώτης καταχώρησης)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7C482E4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8DE6B8D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7D0CA7B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FF48462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2878A2E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68AD8925" w14:textId="77777777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00E3C903" w14:textId="77777777" w:rsidR="004A5A69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Στοιχεία που σχετίζονται με μ</w:t>
            </w:r>
            <w:r w:rsidR="004A5A69" w:rsidRPr="00932070">
              <w:rPr>
                <w:rFonts w:cs="Tahoma"/>
                <w:szCs w:val="20"/>
              </w:rPr>
              <w:t>ακροχρόνιες υποχρεώσεις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DA33947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D933AF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A08C2D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62E7EC1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0C174E1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14:paraId="64732D20" w14:textId="77777777"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319718EA" w14:textId="77777777"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0CA39F41" w14:textId="77777777"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tbl>
      <w:tblPr>
        <w:tblStyle w:val="a3"/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3"/>
        <w:gridCol w:w="5670"/>
        <w:gridCol w:w="3969"/>
      </w:tblGrid>
      <w:tr w:rsidR="00405E9A" w14:paraId="213CC381" w14:textId="77777777" w:rsidTr="00451A00">
        <w:tc>
          <w:tcPr>
            <w:tcW w:w="10632" w:type="dxa"/>
            <w:gridSpan w:val="3"/>
          </w:tcPr>
          <w:p w14:paraId="7C2136B5" w14:textId="77777777" w:rsidR="00405E9A" w:rsidRPr="00405E9A" w:rsidRDefault="00405E9A" w:rsidP="00405E9A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22"/>
                <w:szCs w:val="22"/>
              </w:rPr>
            </w:pPr>
            <w:r w:rsidRPr="00405E9A">
              <w:rPr>
                <w:rFonts w:cs="Tahoma"/>
                <w:b/>
                <w:color w:val="1F497D" w:themeColor="text2"/>
                <w:sz w:val="22"/>
                <w:szCs w:val="22"/>
              </w:rPr>
              <w:lastRenderedPageBreak/>
              <w:t>ΠΑΡΟΡΑΜΑ</w:t>
            </w:r>
          </w:p>
        </w:tc>
      </w:tr>
      <w:tr w:rsidR="000F0785" w14:paraId="5243883A" w14:textId="77777777" w:rsidTr="00451A00">
        <w:trPr>
          <w:trHeight w:val="745"/>
        </w:trPr>
        <w:tc>
          <w:tcPr>
            <w:tcW w:w="993" w:type="dxa"/>
            <w:vAlign w:val="center"/>
          </w:tcPr>
          <w:p w14:paraId="3324E82F" w14:textId="77777777"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Α/Α</w:t>
            </w:r>
          </w:p>
        </w:tc>
        <w:tc>
          <w:tcPr>
            <w:tcW w:w="5670" w:type="dxa"/>
            <w:vAlign w:val="center"/>
          </w:tcPr>
          <w:p w14:paraId="29EC0F05" w14:textId="77777777" w:rsidR="000F0785" w:rsidRPr="00451A00" w:rsidRDefault="00DA4A69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ΥΠΗΡΕΣΙΑ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ΚΗΣ ΜΟΝΑΔΑΣ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ΔΙΚΑΙΟΥΧΟΥ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ΕΚΤΟΣ ΤΗΣ ΕΔΡΑΣ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ΤΟΥ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/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ΑΛΛΟΥ ΦΟΡΕΑ</w:t>
            </w:r>
          </w:p>
        </w:tc>
        <w:tc>
          <w:tcPr>
            <w:tcW w:w="3969" w:type="dxa"/>
            <w:vAlign w:val="center"/>
          </w:tcPr>
          <w:p w14:paraId="6008F247" w14:textId="77777777"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ΤΑΧΥΔΡΟΜΙΚΗ ΔΙΕΥΘΥΝΣΗ</w:t>
            </w:r>
          </w:p>
        </w:tc>
      </w:tr>
      <w:tr w:rsidR="000F0785" w14:paraId="209C0D79" w14:textId="77777777" w:rsidTr="00451A00">
        <w:tc>
          <w:tcPr>
            <w:tcW w:w="993" w:type="dxa"/>
          </w:tcPr>
          <w:p w14:paraId="03CDEB45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14:paraId="0DC77383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14:paraId="37A719F8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14:paraId="150C1B5E" w14:textId="77777777" w:rsidTr="00451A00">
        <w:tc>
          <w:tcPr>
            <w:tcW w:w="993" w:type="dxa"/>
          </w:tcPr>
          <w:p w14:paraId="1DBD8E49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14:paraId="0C084A42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14:paraId="3515813F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14:paraId="31D1C3AB" w14:textId="77777777" w:rsidTr="00451A00">
        <w:tc>
          <w:tcPr>
            <w:tcW w:w="993" w:type="dxa"/>
          </w:tcPr>
          <w:p w14:paraId="0C829196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14:paraId="0817CFF5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14:paraId="1491A0C8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</w:tbl>
    <w:p w14:paraId="574C34A3" w14:textId="77777777"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218C2FED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απορρέει από την κανονιστική υποχρέωση </w:t>
      </w:r>
      <w:r w:rsidR="00E66CF6">
        <w:rPr>
          <w:rFonts w:cs="Tahoma"/>
          <w:i/>
          <w:szCs w:val="20"/>
        </w:rPr>
        <w:t xml:space="preserve">της παραγράφου 2 </w:t>
      </w:r>
      <w:r w:rsidRPr="001C1BD1">
        <w:rPr>
          <w:rFonts w:cs="Tahoma"/>
          <w:i/>
          <w:szCs w:val="20"/>
        </w:rPr>
        <w:t>του άρθρου 25 του κατ’ εξουσιοδότηση Κανονισμού 480/2014, σχετικά με την τήρηση διαδρομής ελέγχου.</w:t>
      </w:r>
    </w:p>
    <w:p w14:paraId="1A17615B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φάκελος της πράξης, που τηρεί ο δικαιούχος, περιλαμβάνει τα απαραίτητα για την  διαδρομή ελέγχου στοιχεία σε έντυπη ή ηλεκτρονική μορφή. Ο  δικαιούχος εξασφαλίζει ότι:</w:t>
      </w:r>
    </w:p>
    <w:p w14:paraId="0DFE93C3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14:paraId="7A77600D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14:paraId="50ACC61D" w14:textId="24564248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 xml:space="preserve"> που απαρτίζουν τον φάκελο της πράξης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14:paraId="0F3915E3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14:paraId="1C0966A8" w14:textId="77777777"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αναγράφονται στο Παρόραμα. Έτσι, στις στήλες 8 και 9 της κατάστασης συμπληρώνεται ο αύξων αριθμός </w:t>
      </w:r>
      <w:r w:rsidR="005A6363" w:rsidRPr="00451A00">
        <w:rPr>
          <w:rFonts w:cs="Tahoma"/>
          <w:i/>
          <w:color w:val="000000" w:themeColor="text1"/>
          <w:szCs w:val="20"/>
        </w:rPr>
        <w:t>της υπηρεσιακής μονάδας/φορέα από το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Παρόραμα. </w:t>
      </w:r>
    </w:p>
    <w:p w14:paraId="2FB3EF8F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99441A">
        <w:rPr>
          <w:rFonts w:cs="Tahoma"/>
          <w:i/>
          <w:szCs w:val="20"/>
          <w:highlight w:val="yellow"/>
        </w:rPr>
        <w:t xml:space="preserve">Η κατάσταση </w:t>
      </w:r>
      <w:r w:rsidR="00DA0147" w:rsidRPr="0099441A">
        <w:rPr>
          <w:rFonts w:cs="Tahoma"/>
          <w:i/>
          <w:szCs w:val="20"/>
          <w:highlight w:val="yellow"/>
        </w:rPr>
        <w:t xml:space="preserve">αυτή </w:t>
      </w:r>
      <w:r w:rsidRPr="0099441A">
        <w:rPr>
          <w:rFonts w:cs="Tahoma"/>
          <w:i/>
          <w:szCs w:val="20"/>
          <w:highlight w:val="yellow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14:paraId="24FA0117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τήρηση αρχείων στο ΟΠΣ δεν υποκαθιστά την τήρηση του φακέλου πράξης από τον δικαιούχο.</w:t>
      </w:r>
    </w:p>
    <w:sectPr w:rsidR="001C1BD1" w:rsidRPr="001C1BD1" w:rsidSect="00451A00">
      <w:headerReference w:type="default" r:id="rId8"/>
      <w:footerReference w:type="default" r:id="rId9"/>
      <w:pgSz w:w="11906" w:h="16838"/>
      <w:pgMar w:top="1134" w:right="1021" w:bottom="1440" w:left="1418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1CD65" w14:textId="77777777" w:rsidR="006710D3" w:rsidRDefault="006710D3" w:rsidP="00E52C35">
      <w:pPr>
        <w:spacing w:line="240" w:lineRule="auto"/>
      </w:pPr>
      <w:r>
        <w:separator/>
      </w:r>
    </w:p>
  </w:endnote>
  <w:endnote w:type="continuationSeparator" w:id="0">
    <w:p w14:paraId="299776ED" w14:textId="77777777" w:rsidR="006710D3" w:rsidRDefault="006710D3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3ACEC" w14:textId="77777777" w:rsidR="00F14616" w:rsidRDefault="00F14616">
    <w:pPr>
      <w:pStyle w:val="a5"/>
    </w:pPr>
  </w:p>
  <w:p w14:paraId="693AC948" w14:textId="77777777" w:rsidR="00F14616" w:rsidRDefault="00F14616">
    <w:pPr>
      <w:pStyle w:val="a5"/>
    </w:pPr>
  </w:p>
  <w:p w14:paraId="0F48C9D1" w14:textId="77777777"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4206C" w14:textId="77777777" w:rsidR="006710D3" w:rsidRDefault="006710D3" w:rsidP="00E52C35">
      <w:pPr>
        <w:spacing w:line="240" w:lineRule="auto"/>
      </w:pPr>
      <w:r>
        <w:separator/>
      </w:r>
    </w:p>
  </w:footnote>
  <w:footnote w:type="continuationSeparator" w:id="0">
    <w:p w14:paraId="6A78994A" w14:textId="77777777" w:rsidR="006710D3" w:rsidRDefault="006710D3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7421D" w14:textId="77777777"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42495417">
    <w:abstractNumId w:val="0"/>
  </w:num>
  <w:num w:numId="2" w16cid:durableId="146827299">
    <w:abstractNumId w:val="0"/>
  </w:num>
  <w:num w:numId="3" w16cid:durableId="2102093863">
    <w:abstractNumId w:val="0"/>
  </w:num>
  <w:num w:numId="4" w16cid:durableId="413666762">
    <w:abstractNumId w:val="0"/>
  </w:num>
  <w:num w:numId="5" w16cid:durableId="591473187">
    <w:abstractNumId w:val="6"/>
  </w:num>
  <w:num w:numId="6" w16cid:durableId="1807041871">
    <w:abstractNumId w:val="1"/>
  </w:num>
  <w:num w:numId="7" w16cid:durableId="651328745">
    <w:abstractNumId w:val="9"/>
  </w:num>
  <w:num w:numId="8" w16cid:durableId="508327754">
    <w:abstractNumId w:val="11"/>
  </w:num>
  <w:num w:numId="9" w16cid:durableId="409352818">
    <w:abstractNumId w:val="10"/>
  </w:num>
  <w:num w:numId="10" w16cid:durableId="1838569475">
    <w:abstractNumId w:val="13"/>
  </w:num>
  <w:num w:numId="11" w16cid:durableId="1259682701">
    <w:abstractNumId w:val="3"/>
  </w:num>
  <w:num w:numId="12" w16cid:durableId="907501587">
    <w:abstractNumId w:val="14"/>
  </w:num>
  <w:num w:numId="13" w16cid:durableId="1176844042">
    <w:abstractNumId w:val="15"/>
  </w:num>
  <w:num w:numId="14" w16cid:durableId="2100328764">
    <w:abstractNumId w:val="2"/>
  </w:num>
  <w:num w:numId="15" w16cid:durableId="1150252894">
    <w:abstractNumId w:val="5"/>
  </w:num>
  <w:num w:numId="16" w16cid:durableId="795952187">
    <w:abstractNumId w:val="12"/>
  </w:num>
  <w:num w:numId="17" w16cid:durableId="2102988797">
    <w:abstractNumId w:val="8"/>
  </w:num>
  <w:num w:numId="18" w16cid:durableId="38749850">
    <w:abstractNumId w:val="4"/>
  </w:num>
  <w:num w:numId="19" w16cid:durableId="250049644">
    <w:abstractNumId w:val="7"/>
  </w:num>
  <w:num w:numId="20" w16cid:durableId="1247301462">
    <w:abstractNumId w:val="13"/>
  </w:num>
  <w:num w:numId="21" w16cid:durableId="965702172">
    <w:abstractNumId w:val="14"/>
  </w:num>
  <w:num w:numId="22" w16cid:durableId="2441492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FE0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2E48"/>
    <w:rsid w:val="00124340"/>
    <w:rsid w:val="00124DA3"/>
    <w:rsid w:val="001266E8"/>
    <w:rsid w:val="00127202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E48F1"/>
    <w:rsid w:val="002E4CD3"/>
    <w:rsid w:val="002E4DFC"/>
    <w:rsid w:val="002E4FB4"/>
    <w:rsid w:val="002F1AF2"/>
    <w:rsid w:val="002F5BB6"/>
    <w:rsid w:val="00300806"/>
    <w:rsid w:val="0031133D"/>
    <w:rsid w:val="003169D6"/>
    <w:rsid w:val="003173E6"/>
    <w:rsid w:val="003216C5"/>
    <w:rsid w:val="003262F3"/>
    <w:rsid w:val="00341D53"/>
    <w:rsid w:val="003430C5"/>
    <w:rsid w:val="00343245"/>
    <w:rsid w:val="00346D5D"/>
    <w:rsid w:val="00347856"/>
    <w:rsid w:val="003559A2"/>
    <w:rsid w:val="0035719C"/>
    <w:rsid w:val="00367CE2"/>
    <w:rsid w:val="00375355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6363"/>
    <w:rsid w:val="005C125D"/>
    <w:rsid w:val="005D00F4"/>
    <w:rsid w:val="005D0FF9"/>
    <w:rsid w:val="005D3B49"/>
    <w:rsid w:val="005E6876"/>
    <w:rsid w:val="005F6F44"/>
    <w:rsid w:val="00603B8B"/>
    <w:rsid w:val="006160D3"/>
    <w:rsid w:val="00616707"/>
    <w:rsid w:val="00620370"/>
    <w:rsid w:val="006232F8"/>
    <w:rsid w:val="00624BA1"/>
    <w:rsid w:val="00627F0A"/>
    <w:rsid w:val="00630D6B"/>
    <w:rsid w:val="00650B94"/>
    <w:rsid w:val="00657BE4"/>
    <w:rsid w:val="0066532F"/>
    <w:rsid w:val="00665B9B"/>
    <w:rsid w:val="00670F74"/>
    <w:rsid w:val="006710D3"/>
    <w:rsid w:val="00671350"/>
    <w:rsid w:val="006746A8"/>
    <w:rsid w:val="00682636"/>
    <w:rsid w:val="006859B4"/>
    <w:rsid w:val="0069411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6CC1"/>
    <w:rsid w:val="00782688"/>
    <w:rsid w:val="00791F7B"/>
    <w:rsid w:val="007928C9"/>
    <w:rsid w:val="0079438D"/>
    <w:rsid w:val="00797FC3"/>
    <w:rsid w:val="007B7454"/>
    <w:rsid w:val="007D2288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C20"/>
    <w:rsid w:val="008D6150"/>
    <w:rsid w:val="008E7352"/>
    <w:rsid w:val="008E76AF"/>
    <w:rsid w:val="008E7A42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D94"/>
    <w:rsid w:val="0099011C"/>
    <w:rsid w:val="0099441A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6B90"/>
    <w:rsid w:val="00A409BF"/>
    <w:rsid w:val="00A43171"/>
    <w:rsid w:val="00A44284"/>
    <w:rsid w:val="00A442D1"/>
    <w:rsid w:val="00A5246B"/>
    <w:rsid w:val="00A53132"/>
    <w:rsid w:val="00A65D1B"/>
    <w:rsid w:val="00A73760"/>
    <w:rsid w:val="00A75991"/>
    <w:rsid w:val="00A81BCE"/>
    <w:rsid w:val="00A841F8"/>
    <w:rsid w:val="00A97686"/>
    <w:rsid w:val="00AA701F"/>
    <w:rsid w:val="00AB15D6"/>
    <w:rsid w:val="00AB34D1"/>
    <w:rsid w:val="00AB7CAB"/>
    <w:rsid w:val="00AC0EFD"/>
    <w:rsid w:val="00AD0415"/>
    <w:rsid w:val="00AD745E"/>
    <w:rsid w:val="00AE33B3"/>
    <w:rsid w:val="00AE7BA4"/>
    <w:rsid w:val="00AF128F"/>
    <w:rsid w:val="00AF1C18"/>
    <w:rsid w:val="00B01AD7"/>
    <w:rsid w:val="00B05B59"/>
    <w:rsid w:val="00B11477"/>
    <w:rsid w:val="00B47FF2"/>
    <w:rsid w:val="00B57DF3"/>
    <w:rsid w:val="00B62777"/>
    <w:rsid w:val="00B6319E"/>
    <w:rsid w:val="00B67149"/>
    <w:rsid w:val="00B73748"/>
    <w:rsid w:val="00B84AC4"/>
    <w:rsid w:val="00B8675C"/>
    <w:rsid w:val="00B87556"/>
    <w:rsid w:val="00B875E2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20D6C"/>
    <w:rsid w:val="00C23286"/>
    <w:rsid w:val="00C2778D"/>
    <w:rsid w:val="00C306FE"/>
    <w:rsid w:val="00C36D09"/>
    <w:rsid w:val="00C400B6"/>
    <w:rsid w:val="00C43655"/>
    <w:rsid w:val="00C50FEF"/>
    <w:rsid w:val="00C5425A"/>
    <w:rsid w:val="00C63B68"/>
    <w:rsid w:val="00C64D62"/>
    <w:rsid w:val="00C7181A"/>
    <w:rsid w:val="00C765F9"/>
    <w:rsid w:val="00C76B0F"/>
    <w:rsid w:val="00C83F0E"/>
    <w:rsid w:val="00C8429E"/>
    <w:rsid w:val="00C86D1E"/>
    <w:rsid w:val="00C8715D"/>
    <w:rsid w:val="00C9343E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A7E"/>
    <w:rsid w:val="00E15E53"/>
    <w:rsid w:val="00E161C5"/>
    <w:rsid w:val="00E16443"/>
    <w:rsid w:val="00E16C6B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69E6"/>
    <w:rsid w:val="00F80003"/>
    <w:rsid w:val="00FA1072"/>
    <w:rsid w:val="00FA5A0E"/>
    <w:rsid w:val="00FC4394"/>
    <w:rsid w:val="00FC6629"/>
    <w:rsid w:val="00FD22CE"/>
    <w:rsid w:val="00FD5276"/>
    <w:rsid w:val="00FD71C8"/>
    <w:rsid w:val="00FE52E2"/>
    <w:rsid w:val="00FE7233"/>
    <w:rsid w:val="00FF0741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82CD01"/>
  <w15:docId w15:val="{637BB7A5-909B-4407-96F7-DAD73A257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4A215-E7CF-477E-AB7F-F35613CF6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587</Words>
  <Characters>3172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.</cp:lastModifiedBy>
  <cp:revision>2</cp:revision>
  <cp:lastPrinted>2017-11-22T11:28:00Z</cp:lastPrinted>
  <dcterms:created xsi:type="dcterms:W3CDTF">2022-12-02T11:06:00Z</dcterms:created>
  <dcterms:modified xsi:type="dcterms:W3CDTF">2022-12-02T11:06:00Z</dcterms:modified>
</cp:coreProperties>
</file>